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C8787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11F" w:rsidRPr="000D67AD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11F" w:rsidRPr="00077EA9" w:rsidRDefault="0034611F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87871">
                    <w:fldChar w:fldCharType="begin"/>
                  </w:r>
                  <w:r w:rsidR="00C87871" w:rsidRPr="00077EA9">
                    <w:rPr>
                      <w:lang w:val="en-US"/>
                    </w:rPr>
                    <w:instrText xml:space="preserve"> HYPERLINK "mailto:posta@mrsk-1.ru" </w:instrText>
                  </w:r>
                  <w:r w:rsidR="00C87871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8787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87871">
                    <w:fldChar w:fldCharType="begin"/>
                  </w:r>
                  <w:r w:rsidR="00C87871" w:rsidRPr="00077EA9">
                    <w:rPr>
                      <w:lang w:val="en-US"/>
                    </w:rPr>
                    <w:instrText xml:space="preserve"> HYPERLINK "http://www.mrsk-1.ru" </w:instrText>
                  </w:r>
                  <w:r w:rsidR="00C87871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7E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8787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Председатель закупочной комиссии -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начальник Управления логистики и материально-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технического обеспечения филиала 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ПАО «МРСК Центра» - «Ярэнерго»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>____________________ А.В. Клушин</w:t>
      </w:r>
    </w:p>
    <w:p w:rsidR="00393CFA" w:rsidRPr="00C812EB" w:rsidRDefault="00393CFA" w:rsidP="00393CFA">
      <w:pPr>
        <w:spacing w:line="264" w:lineRule="auto"/>
        <w:ind w:firstLine="0"/>
        <w:jc w:val="right"/>
        <w:rPr>
          <w:sz w:val="24"/>
          <w:szCs w:val="24"/>
        </w:rPr>
      </w:pPr>
    </w:p>
    <w:p w:rsidR="007556FF" w:rsidRPr="00C12FA4" w:rsidRDefault="00393CFA" w:rsidP="00393CFA">
      <w:pPr>
        <w:spacing w:line="240" w:lineRule="auto"/>
        <w:jc w:val="right"/>
        <w:rPr>
          <w:sz w:val="24"/>
          <w:szCs w:val="24"/>
        </w:rPr>
      </w:pPr>
      <w:r w:rsidRPr="00C812EB">
        <w:rPr>
          <w:sz w:val="24"/>
          <w:szCs w:val="24"/>
        </w:rPr>
        <w:t xml:space="preserve"> «____» ___________________ 2016 г.</w:t>
      </w:r>
    </w:p>
    <w:p w:rsidR="007556FF" w:rsidRPr="00C12FA4" w:rsidRDefault="007556FF" w:rsidP="00393CF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393CFA">
        <w:rPr>
          <w:b/>
          <w:sz w:val="24"/>
          <w:szCs w:val="24"/>
        </w:rPr>
        <w:t xml:space="preserve">право заключения </w:t>
      </w:r>
      <w:r w:rsidR="007556FF" w:rsidRPr="00393CFA">
        <w:rPr>
          <w:b/>
          <w:sz w:val="24"/>
          <w:szCs w:val="24"/>
        </w:rPr>
        <w:t>Договор</w:t>
      </w:r>
      <w:r w:rsidR="00393CFA" w:rsidRPr="00393CFA">
        <w:rPr>
          <w:b/>
          <w:sz w:val="24"/>
          <w:szCs w:val="24"/>
        </w:rPr>
        <w:t>а</w:t>
      </w:r>
      <w:r w:rsidR="007556FF" w:rsidRPr="00393CFA">
        <w:rPr>
          <w:b/>
          <w:sz w:val="24"/>
          <w:szCs w:val="24"/>
        </w:rPr>
        <w:t xml:space="preserve"> </w:t>
      </w:r>
      <w:r w:rsidR="00393CFA" w:rsidRPr="00393CFA">
        <w:rPr>
          <w:b/>
          <w:sz w:val="24"/>
          <w:szCs w:val="24"/>
        </w:rPr>
        <w:t>на поставку</w:t>
      </w:r>
      <w:r w:rsidR="00393CFA" w:rsidRPr="00393CFA">
        <w:rPr>
          <w:b/>
          <w:bCs w:val="0"/>
          <w:iCs/>
          <w:sz w:val="24"/>
          <w:szCs w:val="24"/>
        </w:rPr>
        <w:t xml:space="preserve"> пускателей, контакторов, тэнов</w:t>
      </w:r>
      <w:r w:rsidR="00393CFA" w:rsidRPr="00393CFA">
        <w:rPr>
          <w:b/>
          <w:sz w:val="24"/>
          <w:szCs w:val="24"/>
        </w:rPr>
        <w:t xml:space="preserve"> для нужд ПАО «МРСК Центра» (филиала «Ярэнерго»)</w:t>
      </w:r>
      <w:r w:rsidR="00393CFA"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9087E" w:rsidRPr="00C812EB" w:rsidRDefault="0049087E" w:rsidP="0049087E">
      <w:pPr>
        <w:spacing w:line="264" w:lineRule="auto"/>
        <w:ind w:firstLine="0"/>
        <w:jc w:val="center"/>
        <w:rPr>
          <w:sz w:val="24"/>
          <w:szCs w:val="24"/>
        </w:rPr>
      </w:pPr>
      <w:r w:rsidRPr="00C812EB">
        <w:rPr>
          <w:sz w:val="24"/>
          <w:szCs w:val="24"/>
        </w:rPr>
        <w:t>г. Ярославль</w:t>
      </w:r>
      <w:r>
        <w:rPr>
          <w:sz w:val="24"/>
          <w:szCs w:val="24"/>
        </w:rPr>
        <w:t xml:space="preserve"> 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6F6D7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418AA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10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13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35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36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48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52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59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69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78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7418AA">
        <w:rPr>
          <w:noProof/>
        </w:rPr>
        <w:t>80</w:t>
      </w:r>
      <w:r w:rsidR="006F6D7E">
        <w:rPr>
          <w:noProof/>
        </w:rPr>
        <w:fldChar w:fldCharType="end"/>
      </w:r>
    </w:p>
    <w:p w:rsidR="00717F60" w:rsidRPr="00E71A48" w:rsidRDefault="006F6D7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B63E7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11F">
        <w:rPr>
          <w:iCs/>
          <w:sz w:val="24"/>
          <w:szCs w:val="24"/>
        </w:rPr>
        <w:t>с</w:t>
      </w:r>
      <w:r w:rsidR="0034611F" w:rsidRPr="00702B2C">
        <w:rPr>
          <w:iCs/>
          <w:sz w:val="24"/>
          <w:szCs w:val="24"/>
        </w:rPr>
        <w:t xml:space="preserve">екретарь </w:t>
      </w:r>
      <w:r w:rsidR="0034611F" w:rsidRPr="001D77D4">
        <w:rPr>
          <w:iCs/>
          <w:sz w:val="24"/>
          <w:szCs w:val="24"/>
        </w:rPr>
        <w:t xml:space="preserve">Закупочной комиссии – специалист отдела закупочной деятельности Управления логистики и материально-технического обеспечения филиала ПАО «МРСК Центра»  - «Ярэнерго» </w:t>
      </w:r>
      <w:r w:rsidR="0034611F" w:rsidRPr="00AC178A">
        <w:rPr>
          <w:sz w:val="24"/>
          <w:szCs w:val="24"/>
        </w:rPr>
        <w:t>Митрофанов</w:t>
      </w:r>
      <w:r w:rsidR="0034611F">
        <w:t>а</w:t>
      </w:r>
      <w:r w:rsidR="0034611F" w:rsidRPr="00AC178A">
        <w:rPr>
          <w:sz w:val="24"/>
          <w:szCs w:val="24"/>
        </w:rPr>
        <w:t xml:space="preserve"> Екатерин</w:t>
      </w:r>
      <w:r w:rsidR="0034611F">
        <w:t>а</w:t>
      </w:r>
      <w:r w:rsidR="0034611F" w:rsidRPr="00AC178A">
        <w:rPr>
          <w:sz w:val="24"/>
          <w:szCs w:val="24"/>
        </w:rPr>
        <w:t xml:space="preserve"> Николаевн</w:t>
      </w:r>
      <w:r w:rsidR="0034611F">
        <w:t>а</w:t>
      </w:r>
      <w:r w:rsidR="00B63E74">
        <w:rPr>
          <w:rStyle w:val="a7"/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077EA9">
        <w:rPr>
          <w:b/>
          <w:sz w:val="24"/>
          <w:szCs w:val="24"/>
          <w:highlight w:val="yellow"/>
        </w:rPr>
        <w:t>03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077EA9">
        <w:rPr>
          <w:b/>
          <w:sz w:val="24"/>
          <w:szCs w:val="24"/>
          <w:highlight w:val="yellow"/>
        </w:rPr>
        <w:t>ноября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34611F">
        <w:fldChar w:fldCharType="begin"/>
      </w:r>
      <w:r w:rsidR="0034611F">
        <w:instrText xml:space="preserve"> REF _Ref440269836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1.1.2</w:t>
      </w:r>
      <w:r w:rsidR="0034611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B63E74">
        <w:rPr>
          <w:sz w:val="24"/>
          <w:szCs w:val="24"/>
        </w:rPr>
        <w:t xml:space="preserve">настоящей Документации, </w:t>
      </w:r>
      <w:r w:rsidR="009A7733" w:rsidRPr="00B63E74">
        <w:rPr>
          <w:iCs/>
          <w:sz w:val="24"/>
          <w:szCs w:val="24"/>
        </w:rPr>
        <w:t xml:space="preserve"> </w:t>
      </w:r>
      <w:r w:rsidRPr="00B63E74">
        <w:rPr>
          <w:iCs/>
          <w:sz w:val="24"/>
          <w:szCs w:val="24"/>
        </w:rPr>
        <w:t>приг</w:t>
      </w:r>
      <w:r w:rsidRPr="00B63E74">
        <w:rPr>
          <w:sz w:val="24"/>
          <w:szCs w:val="24"/>
        </w:rPr>
        <w:t>ласило юридических лиц</w:t>
      </w:r>
      <w:r w:rsidR="005B75A6" w:rsidRPr="00B63E74">
        <w:rPr>
          <w:sz w:val="24"/>
          <w:szCs w:val="24"/>
        </w:rPr>
        <w:t xml:space="preserve"> и физических лиц (в т.</w:t>
      </w:r>
      <w:r w:rsidR="003129D4" w:rsidRPr="00B63E74">
        <w:rPr>
          <w:sz w:val="24"/>
          <w:szCs w:val="24"/>
        </w:rPr>
        <w:t xml:space="preserve"> </w:t>
      </w:r>
      <w:r w:rsidR="005B75A6" w:rsidRPr="00B63E74">
        <w:rPr>
          <w:sz w:val="24"/>
          <w:szCs w:val="24"/>
        </w:rPr>
        <w:t>ч. индивидуальных предпринимателей)</w:t>
      </w:r>
      <w:r w:rsidR="009D7F01" w:rsidRPr="00B63E74">
        <w:rPr>
          <w:sz w:val="24"/>
          <w:szCs w:val="24"/>
        </w:rPr>
        <w:t xml:space="preserve"> </w:t>
      </w:r>
      <w:r w:rsidR="00D15381" w:rsidRPr="00B63E74">
        <w:rPr>
          <w:sz w:val="24"/>
          <w:szCs w:val="24"/>
        </w:rPr>
        <w:t xml:space="preserve">(далее – Участники) </w:t>
      </w:r>
      <w:r w:rsidR="004B5EB3" w:rsidRPr="00B63E74">
        <w:rPr>
          <w:sz w:val="24"/>
          <w:szCs w:val="24"/>
        </w:rPr>
        <w:t>к участию в процедуре О</w:t>
      </w:r>
      <w:r w:rsidRPr="00B63E7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63E74">
        <w:rPr>
          <w:sz w:val="24"/>
          <w:szCs w:val="24"/>
        </w:rPr>
        <w:t>на право</w:t>
      </w:r>
      <w:proofErr w:type="gramEnd"/>
      <w:r w:rsidR="004B5EB3" w:rsidRPr="00B63E74">
        <w:rPr>
          <w:sz w:val="24"/>
          <w:szCs w:val="24"/>
        </w:rPr>
        <w:t xml:space="preserve"> </w:t>
      </w:r>
      <w:proofErr w:type="gramStart"/>
      <w:r w:rsidR="004B5EB3" w:rsidRPr="00B63E74">
        <w:rPr>
          <w:sz w:val="24"/>
          <w:szCs w:val="24"/>
        </w:rPr>
        <w:t>заключения</w:t>
      </w:r>
      <w:proofErr w:type="gramEnd"/>
      <w:r w:rsidR="004B5EB3" w:rsidRPr="00B63E74">
        <w:rPr>
          <w:sz w:val="24"/>
          <w:szCs w:val="24"/>
        </w:rPr>
        <w:t xml:space="preserve"> </w:t>
      </w:r>
      <w:proofErr w:type="gramStart"/>
      <w:r w:rsidR="00702B2C" w:rsidRPr="00B63E74">
        <w:rPr>
          <w:sz w:val="24"/>
          <w:szCs w:val="24"/>
        </w:rPr>
        <w:t xml:space="preserve">Договоров </w:t>
      </w:r>
      <w:r w:rsidR="00B63E74" w:rsidRPr="00B63E74">
        <w:rPr>
          <w:sz w:val="24"/>
          <w:szCs w:val="24"/>
        </w:rPr>
        <w:t>на поставку</w:t>
      </w:r>
      <w:r w:rsidR="00B63E74" w:rsidRPr="00B63E74">
        <w:rPr>
          <w:bCs w:val="0"/>
          <w:iCs/>
          <w:sz w:val="24"/>
          <w:szCs w:val="24"/>
        </w:rPr>
        <w:t xml:space="preserve"> пускателей, контакторов, тэнов</w:t>
      </w:r>
      <w:r w:rsidR="00B63E74" w:rsidRPr="00B63E74">
        <w:rPr>
          <w:sz w:val="24"/>
          <w:szCs w:val="24"/>
        </w:rPr>
        <w:t xml:space="preserve"> для нужд ПАО «МРСК Центра» (</w:t>
      </w:r>
      <w:r w:rsidR="00862664" w:rsidRPr="00B63E74">
        <w:rPr>
          <w:sz w:val="24"/>
          <w:szCs w:val="24"/>
        </w:rPr>
        <w:t>филиала «Ярэнерго», расположенного по адресу:</w:t>
      </w:r>
      <w:proofErr w:type="gramEnd"/>
      <w:r w:rsidR="00862664" w:rsidRPr="00B63E74">
        <w:rPr>
          <w:sz w:val="24"/>
          <w:szCs w:val="24"/>
        </w:rPr>
        <w:t xml:space="preserve"> </w:t>
      </w:r>
      <w:proofErr w:type="gramStart"/>
      <w:r w:rsidR="00862664" w:rsidRPr="00B63E74">
        <w:rPr>
          <w:sz w:val="24"/>
          <w:szCs w:val="24"/>
        </w:rPr>
        <w:t>РФ, 150003, г. Ярославль, ул. Воинова, д. 12)</w:t>
      </w:r>
      <w:r w:rsidRPr="00B63E74">
        <w:rPr>
          <w:sz w:val="24"/>
          <w:szCs w:val="24"/>
        </w:rPr>
        <w:t>.</w:t>
      </w:r>
      <w:bookmarkEnd w:id="11"/>
      <w:bookmarkEnd w:id="12"/>
      <w:bookmarkEnd w:id="13"/>
      <w:r w:rsidR="0034611F">
        <w:rPr>
          <w:sz w:val="24"/>
          <w:szCs w:val="24"/>
        </w:rPr>
        <w:t xml:space="preserve"> </w:t>
      </w:r>
      <w:proofErr w:type="gramEnd"/>
    </w:p>
    <w:p w:rsidR="00717F60" w:rsidRPr="0034611F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34611F">
        <w:rPr>
          <w:sz w:val="24"/>
          <w:szCs w:val="24"/>
        </w:rPr>
        <w:t>З</w:t>
      </w:r>
      <w:r w:rsidRPr="0034611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611F">
        <w:rPr>
          <w:sz w:val="24"/>
          <w:szCs w:val="24"/>
        </w:rPr>
        <w:t>электронной торговой площадк</w:t>
      </w:r>
      <w:r w:rsidR="00414AB1" w:rsidRPr="0034611F">
        <w:rPr>
          <w:sz w:val="24"/>
          <w:szCs w:val="24"/>
        </w:rPr>
        <w:t>и</w:t>
      </w:r>
      <w:r w:rsidR="00702B2C" w:rsidRPr="0034611F">
        <w:rPr>
          <w:sz w:val="24"/>
          <w:szCs w:val="24"/>
        </w:rPr>
        <w:t xml:space="preserve"> </w:t>
      </w:r>
      <w:r w:rsidR="000D70B6" w:rsidRPr="0034611F">
        <w:rPr>
          <w:sz w:val="24"/>
          <w:szCs w:val="24"/>
        </w:rPr>
        <w:t>П</w:t>
      </w:r>
      <w:r w:rsidR="00702B2C" w:rsidRPr="0034611F">
        <w:rPr>
          <w:sz w:val="24"/>
          <w:szCs w:val="24"/>
        </w:rPr>
        <w:t xml:space="preserve">АО «Россети» </w:t>
      </w:r>
      <w:hyperlink r:id="rId18" w:history="1">
        <w:r w:rsidR="00862664" w:rsidRPr="0034611F">
          <w:rPr>
            <w:rStyle w:val="a7"/>
            <w:sz w:val="24"/>
            <w:szCs w:val="24"/>
          </w:rPr>
          <w:t>etp.rosseti.ru</w:t>
        </w:r>
      </w:hyperlink>
      <w:r w:rsidR="00862664" w:rsidRPr="0034611F">
        <w:rPr>
          <w:sz w:val="24"/>
          <w:szCs w:val="24"/>
        </w:rPr>
        <w:t xml:space="preserve"> </w:t>
      </w:r>
      <w:r w:rsidR="00702B2C" w:rsidRPr="0034611F">
        <w:rPr>
          <w:sz w:val="24"/>
          <w:szCs w:val="24"/>
        </w:rPr>
        <w:t>(далее — ЭТП)</w:t>
      </w:r>
      <w:r w:rsidR="005B75A6" w:rsidRPr="0034611F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4611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4611F">
        <w:rPr>
          <w:sz w:val="24"/>
          <w:szCs w:val="24"/>
        </w:rPr>
        <w:t>З</w:t>
      </w:r>
      <w:r w:rsidR="00717F60" w:rsidRPr="0034611F">
        <w:rPr>
          <w:sz w:val="24"/>
          <w:szCs w:val="24"/>
        </w:rPr>
        <w:t>апроса предложений</w:t>
      </w:r>
      <w:r w:rsidR="00702B2C" w:rsidRPr="0034611F">
        <w:rPr>
          <w:sz w:val="24"/>
          <w:szCs w:val="24"/>
        </w:rPr>
        <w:t>:</w:t>
      </w:r>
      <w:bookmarkEnd w:id="16"/>
    </w:p>
    <w:p w:rsidR="00A40714" w:rsidRPr="0034611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611F">
        <w:rPr>
          <w:b/>
          <w:sz w:val="24"/>
          <w:szCs w:val="24"/>
          <w:u w:val="single"/>
        </w:rPr>
        <w:t>Лот №1:</w:t>
      </w:r>
      <w:r w:rsidR="00717F60" w:rsidRPr="0034611F">
        <w:rPr>
          <w:sz w:val="24"/>
          <w:szCs w:val="24"/>
        </w:rPr>
        <w:t xml:space="preserve"> право заключения </w:t>
      </w:r>
      <w:r w:rsidR="00123C70" w:rsidRPr="0034611F">
        <w:rPr>
          <w:sz w:val="24"/>
          <w:szCs w:val="24"/>
        </w:rPr>
        <w:t>Договор</w:t>
      </w:r>
      <w:r w:rsidR="00702B2C" w:rsidRPr="0034611F">
        <w:rPr>
          <w:sz w:val="24"/>
          <w:szCs w:val="24"/>
        </w:rPr>
        <w:t>ов</w:t>
      </w:r>
      <w:r w:rsidR="00A40714" w:rsidRPr="0034611F">
        <w:rPr>
          <w:sz w:val="24"/>
          <w:szCs w:val="24"/>
        </w:rPr>
        <w:t xml:space="preserve"> </w:t>
      </w:r>
      <w:bookmarkEnd w:id="17"/>
      <w:r w:rsidR="0034611F" w:rsidRPr="0034611F">
        <w:rPr>
          <w:sz w:val="24"/>
          <w:szCs w:val="24"/>
        </w:rPr>
        <w:t>на поставку</w:t>
      </w:r>
      <w:r w:rsidR="0034611F" w:rsidRPr="0034611F">
        <w:rPr>
          <w:bCs w:val="0"/>
          <w:iCs/>
          <w:sz w:val="24"/>
          <w:szCs w:val="24"/>
        </w:rPr>
        <w:t xml:space="preserve"> пускателей, контакторов, тэнов</w:t>
      </w:r>
      <w:r w:rsidR="0034611F" w:rsidRPr="0034611F">
        <w:rPr>
          <w:sz w:val="24"/>
          <w:szCs w:val="24"/>
        </w:rPr>
        <w:t xml:space="preserve"> для нужд ПАО «МРСК Центра» (филиала «Ярэнерго»)</w:t>
      </w:r>
      <w:r w:rsidR="00702B2C" w:rsidRPr="0034611F">
        <w:rPr>
          <w:sz w:val="24"/>
          <w:szCs w:val="24"/>
        </w:rPr>
        <w:t>.</w:t>
      </w:r>
      <w:r w:rsidR="0034611F" w:rsidRPr="0034611F">
        <w:rPr>
          <w:sz w:val="24"/>
          <w:szCs w:val="24"/>
        </w:rPr>
        <w:t xml:space="preserve"> 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4611F">
        <w:rPr>
          <w:sz w:val="24"/>
          <w:szCs w:val="24"/>
        </w:rPr>
        <w:t xml:space="preserve">Количество лотов: </w:t>
      </w:r>
      <w:r w:rsidRPr="0034611F">
        <w:rPr>
          <w:b/>
          <w:sz w:val="24"/>
          <w:szCs w:val="24"/>
        </w:rPr>
        <w:t>1 (один)</w:t>
      </w:r>
      <w:r w:rsidRPr="0034611F">
        <w:rPr>
          <w:sz w:val="24"/>
          <w:szCs w:val="24"/>
        </w:rPr>
        <w:t>.</w:t>
      </w:r>
    </w:p>
    <w:bookmarkEnd w:id="18"/>
    <w:p w:rsidR="0034611F" w:rsidRDefault="0034611F" w:rsidP="00E722B6">
      <w:pPr>
        <w:keepNext/>
        <w:autoSpaceDE w:val="0"/>
        <w:autoSpaceDN w:val="0"/>
        <w:spacing w:line="264" w:lineRule="auto"/>
        <w:ind w:firstLine="540"/>
        <w:rPr>
          <w:i/>
          <w:snapToGrid w:val="0"/>
          <w:sz w:val="24"/>
          <w:szCs w:val="24"/>
          <w:shd w:val="clear" w:color="auto" w:fill="FFFF99"/>
          <w:lang w:eastAsia="ru-RU"/>
        </w:rPr>
      </w:pPr>
      <w:r w:rsidRPr="005A1229">
        <w:rPr>
          <w:color w:val="000000"/>
          <w:sz w:val="24"/>
          <w:szCs w:val="24"/>
          <w:lang w:eastAsia="ru-RU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5A1229">
        <w:rPr>
          <w:color w:val="000000"/>
          <w:sz w:val="24"/>
          <w:szCs w:val="24"/>
          <w:lang w:eastAsia="ru-RU"/>
        </w:rPr>
        <w:t>,</w:t>
      </w:r>
      <w:proofErr w:type="gramEnd"/>
      <w:r w:rsidRPr="005A1229">
        <w:rPr>
          <w:color w:val="000000"/>
          <w:sz w:val="24"/>
          <w:szCs w:val="24"/>
          <w:lang w:eastAsia="ru-RU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</w:t>
      </w:r>
      <w:r>
        <w:rPr>
          <w:color w:val="000000"/>
          <w:sz w:val="24"/>
          <w:szCs w:val="24"/>
          <w:lang w:eastAsia="ru-RU"/>
        </w:rPr>
        <w:t xml:space="preserve"> Участника.</w:t>
      </w:r>
    </w:p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34611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Pr="0034611F">
        <w:rPr>
          <w:sz w:val="24"/>
          <w:szCs w:val="24"/>
        </w:rPr>
        <w:t>выполнение</w:t>
      </w:r>
      <w:r w:rsidR="002946EF" w:rsidRPr="0034611F">
        <w:rPr>
          <w:sz w:val="24"/>
          <w:szCs w:val="24"/>
        </w:rPr>
        <w:t xml:space="preserve"> </w:t>
      </w:r>
      <w:r w:rsidR="004D17BD" w:rsidRPr="0034611F">
        <w:rPr>
          <w:sz w:val="24"/>
          <w:szCs w:val="24"/>
        </w:rPr>
        <w:t xml:space="preserve">поставок, </w:t>
      </w:r>
      <w:r w:rsidR="00AD3EBC" w:rsidRPr="0034611F">
        <w:rPr>
          <w:sz w:val="24"/>
          <w:szCs w:val="24"/>
        </w:rPr>
        <w:t>работ (услуг)</w:t>
      </w:r>
      <w:r w:rsidRPr="0034611F">
        <w:rPr>
          <w:sz w:val="24"/>
          <w:szCs w:val="24"/>
        </w:rPr>
        <w:t xml:space="preserve"> не допускается.</w:t>
      </w:r>
    </w:p>
    <w:p w:rsidR="00717F60" w:rsidRPr="0034611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4611F">
        <w:rPr>
          <w:sz w:val="24"/>
          <w:szCs w:val="24"/>
        </w:rPr>
        <w:t>Сроки</w:t>
      </w:r>
      <w:r w:rsidR="00717F60" w:rsidRPr="0034611F">
        <w:rPr>
          <w:sz w:val="24"/>
          <w:szCs w:val="24"/>
        </w:rPr>
        <w:t xml:space="preserve"> </w:t>
      </w:r>
      <w:r w:rsidR="002946EF" w:rsidRPr="0034611F">
        <w:rPr>
          <w:sz w:val="24"/>
          <w:szCs w:val="24"/>
        </w:rPr>
        <w:t xml:space="preserve">выполнения </w:t>
      </w:r>
      <w:r w:rsidR="00702B2C" w:rsidRPr="0034611F">
        <w:rPr>
          <w:sz w:val="24"/>
          <w:szCs w:val="24"/>
        </w:rPr>
        <w:t>поставок</w:t>
      </w:r>
      <w:r w:rsidR="00717F60" w:rsidRPr="0034611F">
        <w:rPr>
          <w:sz w:val="24"/>
          <w:szCs w:val="24"/>
        </w:rPr>
        <w:t xml:space="preserve">: </w:t>
      </w:r>
      <w:r w:rsidR="0034611F" w:rsidRPr="0034611F">
        <w:rPr>
          <w:b/>
          <w:sz w:val="24"/>
          <w:szCs w:val="24"/>
        </w:rPr>
        <w:t>с 11.01.2017г. по 30.06.2017г</w:t>
      </w:r>
      <w:r w:rsidR="00717F60" w:rsidRPr="0034611F">
        <w:rPr>
          <w:sz w:val="24"/>
          <w:szCs w:val="24"/>
        </w:rPr>
        <w:t>.</w:t>
      </w:r>
      <w:bookmarkEnd w:id="19"/>
      <w:r w:rsidR="0034611F" w:rsidRPr="0034611F">
        <w:rPr>
          <w:sz w:val="24"/>
          <w:szCs w:val="24"/>
        </w:rPr>
        <w:t xml:space="preserve"> </w:t>
      </w:r>
    </w:p>
    <w:p w:rsidR="002A47D1" w:rsidRPr="00367E12" w:rsidRDefault="002A47D1" w:rsidP="00367E12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ind w:left="0" w:firstLine="550"/>
        <w:rPr>
          <w:sz w:val="24"/>
          <w:szCs w:val="24"/>
        </w:rPr>
      </w:pPr>
      <w:bookmarkStart w:id="20" w:name="_Ref440270651"/>
      <w:r w:rsidRPr="00367E12">
        <w:rPr>
          <w:sz w:val="24"/>
          <w:szCs w:val="24"/>
        </w:rPr>
        <w:t xml:space="preserve">Отгрузочные реквизиты/базис поставки: </w:t>
      </w:r>
      <w:r w:rsidR="008D2928" w:rsidRPr="00367E12">
        <w:rPr>
          <w:sz w:val="24"/>
          <w:szCs w:val="24"/>
        </w:rPr>
        <w:t xml:space="preserve">на условиях DDP (Согласно ИНКОТЕРМС </w:t>
      </w:r>
      <w:r w:rsidR="00DA1402" w:rsidRPr="00367E12">
        <w:rPr>
          <w:sz w:val="24"/>
          <w:szCs w:val="24"/>
        </w:rPr>
        <w:t>2010</w:t>
      </w:r>
      <w:r w:rsidR="008D2928" w:rsidRPr="00367E12">
        <w:rPr>
          <w:sz w:val="24"/>
          <w:szCs w:val="24"/>
        </w:rPr>
        <w:t>) по адресам филиалов ПАО «МРСК Центра»:</w:t>
      </w:r>
      <w:bookmarkEnd w:id="20"/>
      <w:r w:rsidR="002556E6" w:rsidRPr="00367E12">
        <w:rPr>
          <w:sz w:val="24"/>
          <w:szCs w:val="24"/>
        </w:rPr>
        <w:t xml:space="preserve"> /, указанным в Приложении №1 к настоящей Документации</w:t>
      </w:r>
      <w:r w:rsidR="00367E12" w:rsidRPr="00367E12">
        <w:rPr>
          <w:sz w:val="24"/>
          <w:szCs w:val="24"/>
        </w:rPr>
        <w:t xml:space="preserve">: </w:t>
      </w:r>
      <w:r w:rsidR="008D2928" w:rsidRPr="00367E12">
        <w:rPr>
          <w:sz w:val="24"/>
          <w:szCs w:val="24"/>
        </w:rPr>
        <w:t>Ярославская площадка: РФ, 150003, г. Ярославль, ул.</w:t>
      </w:r>
      <w:r w:rsidR="00367E12" w:rsidRPr="00367E12">
        <w:rPr>
          <w:sz w:val="24"/>
          <w:szCs w:val="24"/>
        </w:rPr>
        <w:t xml:space="preserve"> Урочская, д.14</w:t>
      </w:r>
      <w:r w:rsidR="008D2928" w:rsidRPr="00367E12">
        <w:rPr>
          <w:sz w:val="24"/>
          <w:szCs w:val="24"/>
        </w:rPr>
        <w:t>; Рыбинская площадка: РФ, 152907, г. Рыбинск, ул. Кулибина, д.14; Ростовская площадка: РФ, 152150, Ярославская обл. г. Ростов, Савинское шоссе, д.15.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</w:t>
      </w:r>
      <w:r w:rsidRPr="00E71A48">
        <w:rPr>
          <w:iCs/>
          <w:sz w:val="24"/>
          <w:szCs w:val="24"/>
        </w:rPr>
        <w:lastRenderedPageBreak/>
        <w:t xml:space="preserve">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F6D7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6F6D7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4611F">
        <w:fldChar w:fldCharType="begin"/>
      </w:r>
      <w:r w:rsidR="0034611F">
        <w:instrText xml:space="preserve"> REF _Ref305973574 \r \h  \* MERGEFORMAT </w:instrText>
      </w:r>
      <w:r w:rsidR="0034611F">
        <w:fldChar w:fldCharType="separate"/>
      </w:r>
      <w:r w:rsidR="00E418BB">
        <w:t>2</w:t>
      </w:r>
      <w:r w:rsidR="0034611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F6D7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6F6D7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34611F">
        <w:fldChar w:fldCharType="begin"/>
      </w:r>
      <w:r w:rsidR="0034611F">
        <w:instrText xml:space="preserve"> REF _Ref440270637 \r \h  \* MERGEFORMAT </w:instrText>
      </w:r>
      <w:r w:rsidR="0034611F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34611F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34611F">
        <w:fldChar w:fldCharType="begin"/>
      </w:r>
      <w:r w:rsidR="0034611F">
        <w:instrText xml:space="preserve"> REF _Ref440270663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1.1.7</w:t>
      </w:r>
      <w:r w:rsidR="0034611F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_Ref305973033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3.2</w:t>
      </w:r>
      <w:r w:rsidR="0034611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4611F">
        <w:fldChar w:fldCharType="begin"/>
      </w:r>
      <w:r w:rsidR="0034611F">
        <w:instrText xml:space="preserve"> REF _Ref191386109 \n \h  \* MERGEFORMAT </w:instrText>
      </w:r>
      <w:r w:rsidR="0034611F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34611F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4611F">
        <w:fldChar w:fldCharType="begin"/>
      </w:r>
      <w:r w:rsidR="0034611F">
        <w:instrText xml:space="preserve"> REF _Ref442187883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5.14</w:t>
      </w:r>
      <w:r w:rsidR="0034611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4611F">
        <w:fldChar w:fldCharType="begin"/>
      </w:r>
      <w:r w:rsidR="0034611F">
        <w:instrText xml:space="preserve"> REF _Ref191386164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34611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4611F">
        <w:fldChar w:fldCharType="begin"/>
      </w:r>
      <w:r w:rsidR="0034611F">
        <w:instrText xml:space="preserve"> REF _Ref306978606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34611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_Ref306114966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3.3.11</w:t>
      </w:r>
      <w:r w:rsidR="0034611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1.1.4</w:t>
      </w:r>
      <w:r w:rsidR="006F6D7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34611F">
        <w:fldChar w:fldCharType="begin"/>
      </w:r>
      <w:r w:rsidR="0034611F">
        <w:instrText xml:space="preserve"> REF _Ref305973147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3.3</w:t>
      </w:r>
      <w:r w:rsidR="0034611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34611F">
        <w:fldChar w:fldCharType="begin"/>
      </w:r>
      <w:r w:rsidR="0034611F">
        <w:instrText xml:space="preserve"> REF _Ref55336310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5.1</w:t>
      </w:r>
      <w:r w:rsidR="0034611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34611F">
        <w:fldChar w:fldCharType="begin"/>
      </w:r>
      <w:r w:rsidR="0034611F">
        <w:instrText xml:space="preserve"> REF _Ref440284918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5.2</w:t>
      </w:r>
      <w:r w:rsidR="0034611F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34611F">
        <w:fldChar w:fldCharType="begin"/>
      </w:r>
      <w:r w:rsidR="0034611F">
        <w:instrText xml:space="preserve"> REF _Ref86826666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5.3</w:t>
      </w:r>
      <w:r w:rsidR="0034611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34611F">
        <w:fldChar w:fldCharType="begin"/>
      </w:r>
      <w:r w:rsidR="0034611F">
        <w:instrText xml:space="preserve"> REF _Ref440284947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5.4</w:t>
      </w:r>
      <w:r w:rsidR="0034611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34611F">
        <w:fldChar w:fldCharType="begin"/>
      </w:r>
      <w:r w:rsidR="0034611F">
        <w:instrText xml:space="preserve"> REF _Ref93264992 \r \h  \* MERGEFORMAT </w:instrText>
      </w:r>
      <w:r w:rsidR="0034611F">
        <w:fldChar w:fldCharType="separate"/>
      </w:r>
      <w:r w:rsidR="00E418BB" w:rsidRPr="00E418BB">
        <w:rPr>
          <w:b w:val="0"/>
          <w:szCs w:val="24"/>
        </w:rPr>
        <w:t>5.5</w:t>
      </w:r>
      <w:r w:rsidR="0034611F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F6D7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6F6D7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5.5</w:t>
      </w:r>
      <w:r w:rsidR="006F6D7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2.2.3</w:t>
      </w:r>
      <w:r w:rsidR="006F6D7E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4611F">
        <w:fldChar w:fldCharType="begin"/>
      </w:r>
      <w:r w:rsidR="0034611F">
        <w:instrText xml:space="preserve"> REF _Ref305973033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34611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4611F">
        <w:fldChar w:fldCharType="begin"/>
      </w:r>
      <w:r w:rsidR="0034611F">
        <w:instrText xml:space="preserve"> REF _Ref305973147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34611F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34611F">
        <w:fldChar w:fldCharType="begin"/>
      </w:r>
      <w:r w:rsidR="0034611F">
        <w:instrText xml:space="preserve"> REF _Ref305973214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34611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_Ref303683883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34611F">
        <w:fldChar w:fldCharType="begin"/>
      </w:r>
      <w:r w:rsidR="0034611F">
        <w:instrText xml:space="preserve"> REF _Ref305973250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34611F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4611F">
        <w:fldChar w:fldCharType="begin"/>
      </w:r>
      <w:r w:rsidR="0034611F">
        <w:instrText xml:space="preserve"> REF _Ref303250967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34611F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4611F">
        <w:fldChar w:fldCharType="begin"/>
      </w:r>
      <w:r w:rsidR="0034611F">
        <w:instrText xml:space="preserve"> REF _Ref303681924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34611F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_Ref303683929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3461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4611F">
        <w:fldChar w:fldCharType="begin"/>
      </w:r>
      <w:r w:rsidR="0034611F">
        <w:instrText xml:space="preserve"> REF _Ref306140410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34611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4611F">
        <w:fldChar w:fldCharType="begin"/>
      </w:r>
      <w:r w:rsidR="0034611F">
        <w:instrText xml:space="preserve"> REF _Ref306140451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34611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4611F">
        <w:fldChar w:fldCharType="begin"/>
      </w:r>
      <w:r w:rsidR="0034611F">
        <w:instrText xml:space="preserve"> REF _Ref302563524 \n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1.1.1</w:t>
      </w:r>
      <w:r w:rsidR="0034611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_Ref55336310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34611F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_Ref440271072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34611F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_Ref440270984 \r \h  \* MERGEFORMAT </w:instrText>
      </w:r>
      <w:r w:rsidR="0034611F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34611F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_Ref440271036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34611F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_Ref191386407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34611F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_Ref93264992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34611F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34611F">
        <w:fldChar w:fldCharType="begin"/>
      </w:r>
      <w:r w:rsidR="0034611F">
        <w:instrText xml:space="preserve"> REF _Ref55336310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34611F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34611F">
        <w:fldChar w:fldCharType="begin"/>
      </w:r>
      <w:r w:rsidR="0034611F">
        <w:instrText xml:space="preserve"> REF _Ref440271964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5.1.3</w:t>
      </w:r>
      <w:r w:rsidR="0034611F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4611F">
        <w:fldChar w:fldCharType="begin"/>
      </w:r>
      <w:r w:rsidR="0034611F">
        <w:instrText xml:space="preserve"> REF _Ref440279062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б)</w:t>
      </w:r>
      <w:r w:rsidR="0034611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4611F">
        <w:fldChar w:fldCharType="begin"/>
      </w:r>
      <w:r w:rsidR="0034611F">
        <w:instrText xml:space="preserve"> REF _Ref303587815 \r \h  \* MERGEFORMAT </w:instrText>
      </w:r>
      <w:r w:rsidR="0034611F">
        <w:fldChar w:fldCharType="separate"/>
      </w:r>
      <w:r w:rsidR="00B30304" w:rsidRPr="007252E9">
        <w:rPr>
          <w:sz w:val="24"/>
          <w:szCs w:val="24"/>
        </w:rPr>
        <w:t>3.3.8.3</w:t>
      </w:r>
      <w:r w:rsidR="0034611F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4611F">
        <w:fldChar w:fldCharType="begin"/>
      </w:r>
      <w:r w:rsidR="0034611F">
        <w:instrText xml:space="preserve"> REF _Ref86826666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34611F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34611F">
        <w:fldChar w:fldCharType="begin"/>
      </w:r>
      <w:r w:rsidR="0034611F">
        <w:instrText xml:space="preserve"> REF _Ref440275030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34611F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4611F">
        <w:fldChar w:fldCharType="begin"/>
      </w:r>
      <w:r w:rsidR="0034611F">
        <w:instrText xml:space="preserve"> REF _Ref440274913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34611F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4611F">
        <w:fldChar w:fldCharType="begin"/>
      </w:r>
      <w:r w:rsidR="0034611F">
        <w:instrText xml:space="preserve"> REF _Ref440274902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34611F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34611F">
        <w:fldChar w:fldCharType="begin"/>
      </w:r>
      <w:r w:rsidR="0034611F">
        <w:instrText xml:space="preserve"> REF _Ref93264992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34611F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6F6D7E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6F6D7E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6F6D7E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6F6D7E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6F6D7E">
        <w:fldChar w:fldCharType="separate"/>
      </w:r>
      <w:r w:rsidR="00E418BB">
        <w:rPr>
          <w:sz w:val="24"/>
          <w:szCs w:val="24"/>
        </w:rPr>
        <w:t>5.6.2</w:t>
      </w:r>
      <w:r w:rsidR="006F6D7E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34611F">
        <w:fldChar w:fldCharType="begin"/>
      </w:r>
      <w:r w:rsidR="0034611F">
        <w:instrText xml:space="preserve"> REF _Ref303587815 \r \h  \* MERGEFORMAT </w:instrText>
      </w:r>
      <w:r w:rsidR="0034611F">
        <w:fldChar w:fldCharType="separate"/>
      </w:r>
      <w:r w:rsidR="00B30304" w:rsidRPr="007252E9">
        <w:rPr>
          <w:sz w:val="24"/>
          <w:szCs w:val="24"/>
        </w:rPr>
        <w:t>3.3.8.3</w:t>
      </w:r>
      <w:r w:rsidR="0034611F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34611F">
        <w:fldChar w:fldCharType="begin"/>
      </w:r>
      <w:r w:rsidR="0034611F">
        <w:instrText xml:space="preserve"> REF _Ref440279062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б)</w:t>
      </w:r>
      <w:r w:rsidR="0034611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_Ref440372460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д)</w:t>
      </w:r>
      <w:r w:rsidR="0034611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_Ref440372474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м)</w:t>
      </w:r>
      <w:r w:rsidR="0034611F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34611F">
        <w:lastRenderedPageBreak/>
        <w:fldChar w:fldCharType="begin"/>
      </w:r>
      <w:r w:rsidR="0034611F">
        <w:instrText xml:space="preserve"> REF _Ref440372477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н)</w:t>
      </w:r>
      <w:r w:rsidR="0034611F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_Ref442188512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т)</w:t>
      </w:r>
      <w:r w:rsidR="0034611F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34611F">
        <w:fldChar w:fldCharType="begin"/>
      </w:r>
      <w:r w:rsidR="0034611F">
        <w:instrText xml:space="preserve"> REF _Ref303587815 \r \h  \* MERGEFORMAT </w:instrText>
      </w:r>
      <w:r w:rsidR="0034611F">
        <w:fldChar w:fldCharType="separate"/>
      </w:r>
      <w:r w:rsidR="00B30304" w:rsidRPr="007252E9">
        <w:rPr>
          <w:sz w:val="24"/>
          <w:szCs w:val="24"/>
        </w:rPr>
        <w:t>3.3.8.3</w:t>
      </w:r>
      <w:r w:rsidR="0034611F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4611F">
        <w:fldChar w:fldCharType="begin"/>
      </w:r>
      <w:r w:rsidR="0034611F">
        <w:instrText xml:space="preserve"> REF _Ref464116309 \r \h  \* MERGEFORMAT </w:instrText>
      </w:r>
      <w:r w:rsidR="0034611F">
        <w:fldChar w:fldCharType="separate"/>
      </w:r>
      <w:r w:rsidRPr="007252E9">
        <w:rPr>
          <w:sz w:val="24"/>
          <w:szCs w:val="24"/>
        </w:rPr>
        <w:t>3.3.10.7</w:t>
      </w:r>
      <w:r w:rsidR="0034611F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4611F">
        <w:fldChar w:fldCharType="begin"/>
      </w:r>
      <w:r w:rsidR="0034611F">
        <w:instrText xml:space="preserve"> REF _Ref464462953 \r \h  \* MERGEFORMAT </w:instrText>
      </w:r>
      <w:r w:rsidR="0034611F">
        <w:fldChar w:fldCharType="separate"/>
      </w:r>
      <w:r w:rsidRPr="007252E9">
        <w:rPr>
          <w:sz w:val="24"/>
          <w:szCs w:val="24"/>
        </w:rPr>
        <w:t>о)</w:t>
      </w:r>
      <w:r w:rsidR="0034611F">
        <w:fldChar w:fldCharType="end"/>
      </w:r>
      <w:r w:rsidRPr="007252E9">
        <w:rPr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_Ref442188512 \r \h  \* MERGEFORMAT </w:instrText>
      </w:r>
      <w:r w:rsidR="0034611F">
        <w:fldChar w:fldCharType="separate"/>
      </w:r>
      <w:r w:rsidRPr="007252E9">
        <w:rPr>
          <w:sz w:val="24"/>
          <w:szCs w:val="24"/>
        </w:rPr>
        <w:t>т)</w:t>
      </w:r>
      <w:r w:rsidR="0034611F">
        <w:fldChar w:fldCharType="end"/>
      </w:r>
      <w:r w:rsidRPr="007252E9">
        <w:rPr>
          <w:sz w:val="24"/>
          <w:szCs w:val="24"/>
        </w:rPr>
        <w:t xml:space="preserve"> и </w:t>
      </w:r>
      <w:r w:rsidR="0034611F">
        <w:fldChar w:fldCharType="begin"/>
      </w:r>
      <w:r w:rsidR="0034611F">
        <w:instrText xml:space="preserve"> REF _Ref464462966 \r \h  \* MERGEFORMAT </w:instrText>
      </w:r>
      <w:r w:rsidR="0034611F">
        <w:fldChar w:fldCharType="separate"/>
      </w:r>
      <w:r w:rsidRPr="007252E9">
        <w:rPr>
          <w:sz w:val="24"/>
          <w:szCs w:val="24"/>
        </w:rPr>
        <w:t>ц)</w:t>
      </w:r>
      <w:r w:rsidR="0034611F">
        <w:fldChar w:fldCharType="end"/>
      </w:r>
      <w:r w:rsidRPr="007252E9">
        <w:rPr>
          <w:sz w:val="24"/>
          <w:szCs w:val="24"/>
        </w:rPr>
        <w:t xml:space="preserve"> п. </w:t>
      </w:r>
      <w:r w:rsidR="0034611F">
        <w:fldChar w:fldCharType="begin"/>
      </w:r>
      <w:r w:rsidR="0034611F">
        <w:instrText xml:space="preserve"> REF _Ref303587815 \r \h  \* MERGEFORMAT </w:instrText>
      </w:r>
      <w:r w:rsidR="0034611F">
        <w:fldChar w:fldCharType="separate"/>
      </w:r>
      <w:r w:rsidRPr="007252E9">
        <w:rPr>
          <w:sz w:val="24"/>
          <w:szCs w:val="24"/>
        </w:rPr>
        <w:t>3.3.8.3</w:t>
      </w:r>
      <w:r w:rsidR="0034611F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34611F">
        <w:fldChar w:fldCharType="begin"/>
      </w:r>
      <w:r w:rsidR="0034611F">
        <w:instrText xml:space="preserve"> REF _Ref440270602 \r \h  \* MERGEFORMAT </w:instrText>
      </w:r>
      <w:r w:rsidR="0034611F">
        <w:fldChar w:fldCharType="separate"/>
      </w:r>
      <w:r w:rsidR="00E418BB">
        <w:t>5</w:t>
      </w:r>
      <w:r w:rsidR="0034611F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34611F">
        <w:fldChar w:fldCharType="begin"/>
      </w:r>
      <w:r w:rsidR="0034611F">
        <w:instrText xml:space="preserve"> REF _Ref191386419 \n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34611F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4611F">
        <w:fldChar w:fldCharType="begin"/>
      </w:r>
      <w:r w:rsidR="0034611F">
        <w:instrText xml:space="preserve"> REF _Ref442187883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5.14</w:t>
      </w:r>
      <w:r w:rsidR="0034611F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_Ref86826666 \r \h  \* MERGEFORMAT </w:instrText>
      </w:r>
      <w:r w:rsidR="0034611F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34611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_Ref86826666 \r \h  \* MERGEFORMAT </w:instrText>
      </w:r>
      <w:r w:rsidR="0034611F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34611F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34611F">
        <w:fldChar w:fldCharType="begin"/>
      </w:r>
      <w:r w:rsidR="0034611F">
        <w:instrText xml:space="preserve"> REF _Ref440271182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3.3.1.9</w:t>
      </w:r>
      <w:r w:rsidR="0034611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34611F">
        <w:fldChar w:fldCharType="begin"/>
      </w:r>
      <w:r w:rsidR="0034611F">
        <w:instrText xml:space="preserve"> REF _Ref442187883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5.14</w:t>
      </w:r>
      <w:r w:rsidR="0034611F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6F6D7E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6F6D7E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2401ED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401ED">
        <w:rPr>
          <w:bCs w:val="0"/>
          <w:sz w:val="24"/>
          <w:szCs w:val="24"/>
        </w:rPr>
        <w:t xml:space="preserve">Начальная (максимальная) цена </w:t>
      </w:r>
      <w:r w:rsidR="00123C70" w:rsidRPr="002401ED">
        <w:rPr>
          <w:bCs w:val="0"/>
          <w:sz w:val="24"/>
          <w:szCs w:val="24"/>
        </w:rPr>
        <w:t>Договор</w:t>
      </w:r>
      <w:r w:rsidRPr="002401ED">
        <w:rPr>
          <w:bCs w:val="0"/>
          <w:sz w:val="24"/>
          <w:szCs w:val="24"/>
        </w:rPr>
        <w:t>а</w:t>
      </w:r>
      <w:r w:rsidR="00216641" w:rsidRPr="002401ED">
        <w:rPr>
          <w:bCs w:val="0"/>
          <w:sz w:val="24"/>
          <w:szCs w:val="24"/>
        </w:rPr>
        <w:t>:</w:t>
      </w:r>
    </w:p>
    <w:p w:rsidR="00717F60" w:rsidRPr="002401E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2401ED">
        <w:rPr>
          <w:b/>
          <w:bCs w:val="0"/>
          <w:sz w:val="24"/>
          <w:szCs w:val="24"/>
          <w:u w:val="single"/>
        </w:rPr>
        <w:t>По Лоту №1:</w:t>
      </w:r>
      <w:r w:rsidR="00717F60" w:rsidRPr="002401ED">
        <w:rPr>
          <w:bCs w:val="0"/>
          <w:sz w:val="24"/>
          <w:szCs w:val="24"/>
        </w:rPr>
        <w:t xml:space="preserve"> </w:t>
      </w:r>
      <w:r w:rsidR="002401ED" w:rsidRPr="002401ED">
        <w:rPr>
          <w:b/>
          <w:sz w:val="24"/>
          <w:szCs w:val="24"/>
        </w:rPr>
        <w:t xml:space="preserve">683 280,00 </w:t>
      </w:r>
      <w:r w:rsidR="002401ED" w:rsidRPr="002401ED">
        <w:rPr>
          <w:sz w:val="24"/>
          <w:szCs w:val="24"/>
        </w:rPr>
        <w:t xml:space="preserve">(шестьсот восемьдесят три тысячи двести восемьдесят) рублей 00 копеек РФ, без учета НДС; НДС составляет </w:t>
      </w:r>
      <w:r w:rsidR="002401ED" w:rsidRPr="002401ED">
        <w:rPr>
          <w:b/>
          <w:sz w:val="24"/>
          <w:szCs w:val="24"/>
        </w:rPr>
        <w:t>122 990,40</w:t>
      </w:r>
      <w:r w:rsidR="002401ED" w:rsidRPr="002401ED">
        <w:rPr>
          <w:sz w:val="24"/>
          <w:szCs w:val="24"/>
        </w:rPr>
        <w:t xml:space="preserve"> (сто двадцать две тысячи девятьсот девяносто) рублей 40 копеек РФ; </w:t>
      </w:r>
      <w:r w:rsidR="002401ED" w:rsidRPr="002401ED">
        <w:rPr>
          <w:b/>
          <w:sz w:val="24"/>
          <w:szCs w:val="24"/>
        </w:rPr>
        <w:t>806 270,40</w:t>
      </w:r>
      <w:r w:rsidR="002401ED" w:rsidRPr="002401ED">
        <w:rPr>
          <w:sz w:val="24"/>
          <w:szCs w:val="24"/>
        </w:rPr>
        <w:t xml:space="preserve"> (восемьсот шесть тысяч двести семьдесят) рублей 40 копеек РФ, с учетом НДС</w:t>
      </w:r>
      <w:r w:rsidR="00155DAF" w:rsidRPr="002401ED">
        <w:rPr>
          <w:sz w:val="24"/>
          <w:szCs w:val="24"/>
        </w:rPr>
        <w:t>,</w:t>
      </w:r>
      <w:r w:rsidR="00155DAF" w:rsidRPr="002401ED">
        <w:rPr>
          <w:rFonts w:eastAsia="Calibri"/>
          <w:sz w:val="24"/>
          <w:szCs w:val="24"/>
          <w:lang w:eastAsia="en-US"/>
        </w:rPr>
        <w:t xml:space="preserve"> в том числе по филиалам ПАО «МРСК Центра»</w:t>
      </w:r>
      <w:r w:rsidR="002401ED">
        <w:rPr>
          <w:rFonts w:eastAsia="Calibri"/>
          <w:sz w:val="24"/>
          <w:szCs w:val="24"/>
          <w:lang w:eastAsia="en-US"/>
        </w:rPr>
        <w:t>.</w:t>
      </w:r>
      <w:r w:rsidR="002401ED" w:rsidRPr="002401ED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4611F">
        <w:fldChar w:fldCharType="begin"/>
      </w:r>
      <w:r w:rsidR="0034611F">
        <w:instrText xml:space="preserve"> REF _Ref55336310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34611F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34611F">
        <w:fldChar w:fldCharType="begin"/>
      </w:r>
      <w:r w:rsidR="0034611F">
        <w:instrText xml:space="preserve"> REF _Ref440271072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34611F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4611F">
        <w:fldChar w:fldCharType="begin"/>
      </w:r>
      <w:r w:rsidR="0034611F">
        <w:instrText xml:space="preserve"> REF _Ref306138385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34611F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>Привлечение со</w:t>
      </w:r>
      <w:r w:rsidR="00036006" w:rsidRPr="000F4365">
        <w:rPr>
          <w:bCs w:val="0"/>
          <w:sz w:val="24"/>
          <w:szCs w:val="24"/>
        </w:rPr>
        <w:t xml:space="preserve">поставщиков в соответствии с пунктом </w:t>
      </w:r>
      <w:r w:rsidR="006F6D7E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6F6D7E" w:rsidRPr="000F4365">
        <w:rPr>
          <w:bCs w:val="0"/>
          <w:sz w:val="24"/>
          <w:szCs w:val="24"/>
        </w:rPr>
      </w:r>
      <w:r w:rsidR="006F6D7E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6F6D7E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34611F">
        <w:fldChar w:fldCharType="begin"/>
      </w:r>
      <w:r w:rsidR="0034611F">
        <w:instrText xml:space="preserve"> REF _Ref191386461 \n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34611F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34611F">
        <w:fldChar w:fldCharType="begin"/>
      </w:r>
      <w:r w:rsidR="0034611F">
        <w:instrText xml:space="preserve"> REF _Ref440291364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3.3.8.1</w:t>
      </w:r>
      <w:r w:rsidR="0034611F">
        <w:fldChar w:fldCharType="end"/>
      </w:r>
      <w:r w:rsidRPr="007252E9">
        <w:rPr>
          <w:sz w:val="24"/>
          <w:szCs w:val="24"/>
        </w:rPr>
        <w:t>-</w:t>
      </w:r>
      <w:r w:rsidR="0034611F">
        <w:fldChar w:fldCharType="begin"/>
      </w:r>
      <w:r w:rsidR="0034611F">
        <w:instrText xml:space="preserve"> REF _Ref303669127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3.3.8.2</w:t>
      </w:r>
      <w:r w:rsidR="0034611F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</w:t>
      </w:r>
      <w:r w:rsidR="00F80103" w:rsidRPr="007252E9">
        <w:rPr>
          <w:sz w:val="24"/>
          <w:szCs w:val="24"/>
        </w:rPr>
        <w:lastRenderedPageBreak/>
        <w:t xml:space="preserve">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_Ref440271993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5.9</w:t>
      </w:r>
      <w:r w:rsidR="0034611F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_Ref440271964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5.1.3</w:t>
      </w:r>
      <w:r w:rsidR="0034611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_Ref440272035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5.11</w:t>
      </w:r>
      <w:r w:rsidR="0034611F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_Ref440272051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5.12</w:t>
      </w:r>
      <w:r w:rsidR="0034611F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</w:t>
      </w:r>
      <w:r w:rsidR="00F82225" w:rsidRPr="007252E9">
        <w:rPr>
          <w:sz w:val="24"/>
          <w:szCs w:val="24"/>
        </w:rPr>
        <w:lastRenderedPageBreak/>
        <w:t xml:space="preserve">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_Ref440272119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5.6.1</w:t>
      </w:r>
      <w:r w:rsidR="0034611F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34611F">
        <w:fldChar w:fldCharType="begin"/>
      </w:r>
      <w:r w:rsidR="0034611F">
        <w:instrText xml:space="preserve"> REF _Ref440272147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5.6.2</w:t>
      </w:r>
      <w:r w:rsidR="0034611F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</w:t>
      </w:r>
      <w:r w:rsidR="00DA1402" w:rsidRPr="007252E9">
        <w:rPr>
          <w:sz w:val="24"/>
          <w:szCs w:val="24"/>
        </w:rPr>
        <w:lastRenderedPageBreak/>
        <w:t xml:space="preserve">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34611F">
        <w:fldChar w:fldCharType="begin"/>
      </w:r>
      <w:r w:rsidR="0034611F">
        <w:instrText xml:space="preserve"> REF _Ref464120879 \r \h  \* MERGEFORMAT </w:instrText>
      </w:r>
      <w:r w:rsidR="0034611F">
        <w:fldChar w:fldCharType="separate"/>
      </w:r>
      <w:r w:rsidR="004C0021" w:rsidRPr="007252E9">
        <w:rPr>
          <w:sz w:val="24"/>
          <w:szCs w:val="24"/>
        </w:rPr>
        <w:t>5.10</w:t>
      </w:r>
      <w:r w:rsidR="0034611F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_Ref449017073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5.7</w:t>
      </w:r>
      <w:r w:rsidR="0034611F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_Ref55336398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5.8</w:t>
      </w:r>
      <w:r w:rsidR="0034611F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6F6D7E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_Ref440272274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5.15</w:t>
      </w:r>
      <w:r w:rsidR="0034611F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право единоличного или </w:t>
      </w:r>
      <w:r w:rsidRPr="007D7C5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7252E9">
        <w:rPr>
          <w:sz w:val="24"/>
          <w:szCs w:val="24"/>
        </w:rPr>
        <w:lastRenderedPageBreak/>
        <w:t>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r w:rsidR="005B074F" w:rsidRPr="00E71A48">
        <w:rPr>
          <w:bCs w:val="0"/>
          <w:sz w:val="24"/>
          <w:szCs w:val="24"/>
        </w:rPr>
        <w:t>сопоставщиков</w:t>
      </w:r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_Ref191386482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4611F">
        <w:fldChar w:fldCharType="begin"/>
      </w:r>
      <w:r w:rsidR="0034611F">
        <w:instrText xml:space="preserve"> REF _Ref191386407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</w:t>
      </w:r>
      <w:r w:rsidRPr="00D52133">
        <w:rPr>
          <w:bCs w:val="0"/>
          <w:sz w:val="24"/>
          <w:szCs w:val="24"/>
        </w:rPr>
        <w:lastRenderedPageBreak/>
        <w:t xml:space="preserve">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34611F">
        <w:fldChar w:fldCharType="begin"/>
      </w:r>
      <w:r w:rsidR="0034611F">
        <w:instrText xml:space="preserve"> REF _Ref307563248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393CFA">
        <w:rPr>
          <w:bCs w:val="0"/>
          <w:sz w:val="24"/>
          <w:szCs w:val="24"/>
        </w:rPr>
        <w:t>)</w:t>
      </w:r>
      <w:r w:rsidR="0034611F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34611F">
        <w:fldChar w:fldCharType="begin"/>
      </w:r>
      <w:r w:rsidR="0034611F">
        <w:instrText xml:space="preserve"> REF _Ref307563262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393CFA">
        <w:rPr>
          <w:bCs w:val="0"/>
          <w:sz w:val="24"/>
          <w:szCs w:val="24"/>
        </w:rPr>
        <w:t>)</w:t>
      </w:r>
      <w:r w:rsidR="0034611F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34611F">
        <w:fldChar w:fldCharType="begin"/>
      </w:r>
      <w:r w:rsidR="0034611F">
        <w:instrText xml:space="preserve"> REF _Ref306032591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34611F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_Ref303669127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34611F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6F6D7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</w:t>
      </w:r>
      <w:r w:rsidR="00AE556B" w:rsidRPr="00AE556B">
        <w:rPr>
          <w:sz w:val="24"/>
          <w:szCs w:val="24"/>
        </w:rPr>
        <w:lastRenderedPageBreak/>
        <w:t>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34611F">
        <w:fldChar w:fldCharType="begin"/>
      </w:r>
      <w:r w:rsidR="0034611F">
        <w:instrText xml:space="preserve"> REF _Ref440969765 \r \h  \* MERGEFORMAT </w:instrText>
      </w:r>
      <w:r w:rsidR="0034611F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34611F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4611F">
        <w:fldChar w:fldCharType="begin"/>
      </w:r>
      <w:r w:rsidR="0034611F">
        <w:instrText xml:space="preserve"> REF _Ref440289401 \r \h  \* MERGEFORMAT </w:instrText>
      </w:r>
      <w:r w:rsidR="0034611F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34611F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F6D7E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F6D7E">
        <w:rPr>
          <w:bCs w:val="0"/>
          <w:sz w:val="24"/>
          <w:szCs w:val="24"/>
          <w:lang w:eastAsia="ru-RU"/>
        </w:rPr>
      </w:r>
      <w:r w:rsidR="006F6D7E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6F6D7E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34611F">
        <w:fldChar w:fldCharType="begin"/>
      </w:r>
      <w:r w:rsidR="0034611F">
        <w:instrText xml:space="preserve"> REF _Ref306008743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34611F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34611F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F6D7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6F6D7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34611F">
        <w:fldChar w:fldCharType="begin"/>
      </w:r>
      <w:r w:rsidR="0034611F">
        <w:instrText xml:space="preserve"> REF _Ref305753174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4611F">
        <w:fldChar w:fldCharType="begin"/>
      </w:r>
      <w:r w:rsidR="0034611F">
        <w:instrText xml:space="preserve"> REF _Ref440272256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34611F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34611F">
        <w:fldChar w:fldCharType="begin"/>
      </w:r>
      <w:r w:rsidR="0034611F">
        <w:instrText xml:space="preserve"> REF _Ref441574460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34611F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34611F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416C4" w:rsidRPr="005A1229">
        <w:rPr>
          <w:sz w:val="24"/>
          <w:szCs w:val="24"/>
        </w:rPr>
        <w:t>РФ, 150003, г. Ярославль, ул. Северная подстанция, д. 9</w:t>
      </w:r>
      <w:r w:rsidR="00B416C4" w:rsidRPr="005A1229">
        <w:rPr>
          <w:bCs w:val="0"/>
          <w:sz w:val="24"/>
          <w:szCs w:val="24"/>
        </w:rPr>
        <w:t>, кабинет логистики, исполнительный сотрудник –</w:t>
      </w:r>
      <w:r w:rsidR="00B416C4">
        <w:rPr>
          <w:bCs w:val="0"/>
          <w:sz w:val="24"/>
          <w:szCs w:val="24"/>
        </w:rPr>
        <w:t xml:space="preserve"> Митрофанова Екатерина Николаевна</w:t>
      </w:r>
      <w:r w:rsidR="00B416C4" w:rsidRPr="005A1229">
        <w:rPr>
          <w:bCs w:val="0"/>
          <w:sz w:val="24"/>
          <w:szCs w:val="24"/>
        </w:rPr>
        <w:t>, контактный телефон (4852) 78-14-</w:t>
      </w:r>
      <w:r w:rsidR="00B416C4">
        <w:rPr>
          <w:bCs w:val="0"/>
          <w:sz w:val="24"/>
          <w:szCs w:val="24"/>
        </w:rPr>
        <w:t>54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  <w:r w:rsidR="00B416C4">
        <w:rPr>
          <w:bCs w:val="0"/>
          <w:sz w:val="24"/>
          <w:szCs w:val="24"/>
        </w:rPr>
        <w:t xml:space="preserve"> 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34611F">
        <w:fldChar w:fldCharType="begin"/>
      </w:r>
      <w:r w:rsidR="0034611F">
        <w:instrText xml:space="preserve"> REF _Ref191386085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1.1.1</w:t>
      </w:r>
      <w:r w:rsidR="0034611F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34611F">
        <w:fldChar w:fldCharType="begin"/>
      </w:r>
      <w:r w:rsidR="0034611F">
        <w:instrText xml:space="preserve"> REF _Ref303323780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1.1.4</w:t>
      </w:r>
      <w:r w:rsidR="0034611F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34611F">
        <w:fldChar w:fldCharType="begin"/>
      </w:r>
      <w:r w:rsidR="0034611F">
        <w:instrText xml:space="preserve"> REF _Ref442188624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3.3.14.9</w:t>
      </w:r>
      <w:r w:rsidR="0034611F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77EA9">
        <w:rPr>
          <w:b/>
          <w:bCs w:val="0"/>
          <w:sz w:val="24"/>
          <w:szCs w:val="24"/>
        </w:rPr>
        <w:t xml:space="preserve">минут </w:t>
      </w:r>
      <w:r w:rsidR="00077EA9" w:rsidRPr="00077EA9">
        <w:rPr>
          <w:b/>
          <w:bCs w:val="0"/>
          <w:sz w:val="24"/>
          <w:szCs w:val="24"/>
        </w:rPr>
        <w:t>21</w:t>
      </w:r>
      <w:r w:rsidR="002B5044" w:rsidRPr="00077EA9">
        <w:rPr>
          <w:b/>
          <w:bCs w:val="0"/>
          <w:sz w:val="24"/>
          <w:szCs w:val="24"/>
        </w:rPr>
        <w:t xml:space="preserve"> </w:t>
      </w:r>
      <w:r w:rsidR="001524E4" w:rsidRPr="00077EA9">
        <w:rPr>
          <w:b/>
          <w:bCs w:val="0"/>
          <w:sz w:val="24"/>
          <w:szCs w:val="24"/>
        </w:rPr>
        <w:t>ноябр</w:t>
      </w:r>
      <w:r w:rsidR="00077EA9">
        <w:rPr>
          <w:b/>
          <w:bCs w:val="0"/>
          <w:sz w:val="24"/>
          <w:szCs w:val="24"/>
        </w:rPr>
        <w:t>я</w:t>
      </w:r>
      <w:bookmarkStart w:id="374" w:name="_GoBack"/>
      <w:bookmarkEnd w:id="374"/>
      <w:r w:rsidR="002B5044" w:rsidRPr="00077EA9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3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34611F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34611F">
        <w:fldChar w:fldCharType="begin"/>
      </w:r>
      <w:r w:rsidR="0034611F">
        <w:instrText xml:space="preserve"> REF _Ref442188512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34611F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34611F">
        <w:fldChar w:fldCharType="begin"/>
      </w:r>
      <w:r w:rsidR="0034611F">
        <w:instrText xml:space="preserve"> REF _Ref303587815 \r \h  \* MERGEFORMAT </w:instrText>
      </w:r>
      <w:r w:rsidR="0034611F">
        <w:fldChar w:fldCharType="separate"/>
      </w:r>
      <w:r w:rsidR="008E58DC" w:rsidRPr="007252E9">
        <w:rPr>
          <w:sz w:val="24"/>
          <w:szCs w:val="24"/>
        </w:rPr>
        <w:t>3.3.8.3</w:t>
      </w:r>
      <w:r w:rsidR="0034611F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34611F">
        <w:fldChar w:fldCharType="begin"/>
      </w:r>
      <w:r w:rsidR="0034611F">
        <w:instrText xml:space="preserve"> REF _Ref441574649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5.14</w:t>
      </w:r>
      <w:r w:rsidR="0034611F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34611F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34611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34611F">
        <w:fldChar w:fldCharType="begin"/>
      </w:r>
      <w:r w:rsidR="0034611F">
        <w:instrText xml:space="preserve"> REF _Ref440289953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34611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</w:t>
      </w:r>
      <w:r w:rsidRPr="00223D18">
        <w:rPr>
          <w:sz w:val="24"/>
          <w:szCs w:val="24"/>
        </w:rPr>
        <w:lastRenderedPageBreak/>
        <w:t xml:space="preserve">скрепленное печатью в порядке, указанном в пунктах </w:t>
      </w:r>
      <w:r w:rsidR="0034611F">
        <w:fldChar w:fldCharType="begin"/>
      </w:r>
      <w:r w:rsidR="0034611F">
        <w:instrText xml:space="preserve"> REF _Ref55279015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3.3.1.6</w:t>
      </w:r>
      <w:r w:rsidR="0034611F">
        <w:fldChar w:fldCharType="end"/>
      </w:r>
      <w:r w:rsidRPr="00223D18">
        <w:rPr>
          <w:sz w:val="24"/>
          <w:szCs w:val="24"/>
        </w:rPr>
        <w:t xml:space="preserve">, </w:t>
      </w:r>
      <w:r w:rsidR="0034611F">
        <w:fldChar w:fldCharType="begin"/>
      </w:r>
      <w:r w:rsidR="0034611F">
        <w:instrText xml:space="preserve"> REF _Ref195087786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3.3.1.7</w:t>
      </w:r>
      <w:r w:rsidR="0034611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4611F">
        <w:fldChar w:fldCharType="begin"/>
      </w:r>
      <w:r w:rsidR="0034611F">
        <w:instrText xml:space="preserve"> REF _Ref93089454 \n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4611F">
        <w:fldChar w:fldCharType="begin"/>
      </w:r>
      <w:r w:rsidR="0034611F">
        <w:instrText xml:space="preserve"> REF _Ref303670674 \n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34611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_Ref306138385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34611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</w:t>
      </w:r>
      <w:r w:rsidRPr="003A59B8">
        <w:rPr>
          <w:sz w:val="24"/>
          <w:szCs w:val="24"/>
        </w:rPr>
        <w:lastRenderedPageBreak/>
        <w:t xml:space="preserve">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34611F">
        <w:fldChar w:fldCharType="begin"/>
      </w:r>
      <w:r w:rsidR="0034611F">
        <w:instrText xml:space="preserve"> REF _Ref444179578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5.11</w:t>
      </w:r>
      <w:r w:rsidR="0034611F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34611F">
        <w:fldChar w:fldCharType="begin"/>
      </w:r>
      <w:r w:rsidR="0034611F">
        <w:instrText xml:space="preserve"> REF _Ref306176386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3.3.14</w:t>
      </w:r>
      <w:r w:rsidR="0034611F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4611F">
        <w:fldChar w:fldCharType="begin"/>
      </w:r>
      <w:r w:rsidR="0034611F">
        <w:instrText xml:space="preserve"> REF _Ref306176386 \r \h  \* MERGEFORMAT </w:instrText>
      </w:r>
      <w:r w:rsidR="0034611F">
        <w:fldChar w:fldCharType="separate"/>
      </w:r>
      <w:r w:rsidR="00E418BB" w:rsidRPr="00E418BB">
        <w:rPr>
          <w:sz w:val="24"/>
          <w:szCs w:val="24"/>
        </w:rPr>
        <w:t>3.3.14</w:t>
      </w:r>
      <w:r w:rsidR="0034611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3803A7">
        <w:rPr>
          <w:sz w:val="24"/>
          <w:szCs w:val="24"/>
        </w:rPr>
        <w:lastRenderedPageBreak/>
        <w:t>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4611F">
        <w:fldChar w:fldCharType="begin"/>
      </w:r>
      <w:r w:rsidR="0034611F">
        <w:instrText xml:space="preserve"> REF _Ref306352987 \r \h  \* MERGEFORMAT </w:instrText>
      </w:r>
      <w:r w:rsidR="0034611F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34611F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34611F">
        <w:fldChar w:fldCharType="begin"/>
      </w:r>
      <w:r w:rsidR="0034611F">
        <w:instrText xml:space="preserve"> REF _Ref306353005 \r \h  \* MERGEFORMAT </w:instrText>
      </w:r>
      <w:r w:rsidR="0034611F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34611F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7252E9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34611F">
        <w:fldChar w:fldCharType="begin"/>
      </w:r>
      <w:r w:rsidR="0034611F">
        <w:instrText xml:space="preserve"> REF _Ref294695546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34611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_Ref294695403 \n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34611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_Ref305979053 \r \h  \* MERGEFORMAT </w:instrText>
      </w:r>
      <w:r w:rsidR="0034611F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34611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F6D7E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lastRenderedPageBreak/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34611F">
        <w:fldChar w:fldCharType="begin"/>
      </w:r>
      <w:r w:rsidR="0034611F">
        <w:instrText xml:space="preserve"> REF _Ref191386085 \r \h  \* MERGEFORMAT </w:instrText>
      </w:r>
      <w:r w:rsidR="0034611F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34611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6F6D7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6F6D7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702438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  <w:highlight w:val="magenta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702438">
        <w:rPr>
          <w:b w:val="0"/>
          <w:color w:val="00000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lastRenderedPageBreak/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4611F">
        <w:fldChar w:fldCharType="begin"/>
      </w:r>
      <w:r w:rsidR="0034611F">
        <w:instrText xml:space="preserve"> REF _Ref306008743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3.3.4</w:t>
      </w:r>
      <w:r w:rsidR="0034611F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34611F">
        <w:fldChar w:fldCharType="begin"/>
      </w:r>
      <w:r w:rsidR="0034611F">
        <w:instrText xml:space="preserve"> REF _Ref450646963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4.2</w:t>
      </w:r>
      <w:r w:rsidR="0034611F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34611F">
        <w:fldChar w:fldCharType="begin"/>
      </w:r>
      <w:r w:rsidR="0034611F">
        <w:instrText xml:space="preserve"> REF _Ref86826666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5.3</w:t>
      </w:r>
      <w:r w:rsidR="0034611F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34611F">
        <w:fldChar w:fldCharType="begin"/>
      </w:r>
      <w:r w:rsidR="0034611F">
        <w:instrText xml:space="preserve"> REF _Ref440292752 \r \h  \* MERGEFORMAT </w:instrText>
      </w:r>
      <w:r w:rsidR="0034611F">
        <w:fldChar w:fldCharType="separate"/>
      </w:r>
      <w:r w:rsidR="00E418BB" w:rsidRPr="007252E9">
        <w:t>2</w:t>
      </w:r>
      <w:r w:rsidR="0034611F">
        <w:fldChar w:fldCharType="end"/>
      </w:r>
      <w:r w:rsidRPr="007252E9">
        <w:rPr>
          <w:sz w:val="24"/>
          <w:szCs w:val="24"/>
        </w:rPr>
        <w:t xml:space="preserve"> и </w:t>
      </w:r>
      <w:r w:rsidR="0034611F">
        <w:fldChar w:fldCharType="begin"/>
      </w:r>
      <w:r w:rsidR="0034611F">
        <w:instrText xml:space="preserve"> REF _Ref440292779 \r \h  \* MERGEFORMAT </w:instrText>
      </w:r>
      <w:r w:rsidR="0034611F">
        <w:fldChar w:fldCharType="separate"/>
      </w:r>
      <w:r w:rsidR="00E418BB" w:rsidRPr="007252E9">
        <w:t>4</w:t>
      </w:r>
      <w:r w:rsidR="0034611F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lastRenderedPageBreak/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4611F">
        <w:fldChar w:fldCharType="begin"/>
      </w:r>
      <w:r w:rsidR="0034611F">
        <w:instrText xml:space="preserve"> REF _Ref440292555 \r \h  \* MERGEFORMAT </w:instrText>
      </w:r>
      <w:r w:rsidR="0034611F">
        <w:fldChar w:fldCharType="separate"/>
      </w:r>
      <w:r w:rsidR="00E418BB" w:rsidRPr="007252E9">
        <w:t>4</w:t>
      </w:r>
      <w:r w:rsidR="0034611F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4611F">
        <w:fldChar w:fldCharType="begin"/>
      </w:r>
      <w:r w:rsidR="0034611F">
        <w:instrText xml:space="preserve"> REF _Ref440271182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3.3.1.9</w:t>
      </w:r>
      <w:r w:rsidR="0034611F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6F6D7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6F6D7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4611F">
        <w:fldChar w:fldCharType="begin"/>
      </w:r>
      <w:r w:rsidR="0034611F">
        <w:instrText xml:space="preserve"> REF _Ref55336310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5.1</w:t>
      </w:r>
      <w:r w:rsidR="0034611F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4611F">
        <w:fldChar w:fldCharType="begin"/>
      </w:r>
      <w:r w:rsidR="0034611F">
        <w:instrText xml:space="preserve"> REF _Ref444164176 \r \h  \* MERGEFORMAT </w:instrText>
      </w:r>
      <w:r w:rsidR="0034611F">
        <w:fldChar w:fldCharType="separate"/>
      </w:r>
      <w:r w:rsidR="00E418BB" w:rsidRPr="007252E9">
        <w:rPr>
          <w:sz w:val="24"/>
          <w:szCs w:val="24"/>
        </w:rPr>
        <w:t>5.6.2</w:t>
      </w:r>
      <w:r w:rsidR="0034611F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6F6D7E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71" w:rsidRDefault="00C87871">
      <w:pPr>
        <w:spacing w:line="240" w:lineRule="auto"/>
      </w:pPr>
      <w:r>
        <w:separator/>
      </w:r>
    </w:p>
  </w:endnote>
  <w:endnote w:type="continuationSeparator" w:id="0">
    <w:p w:rsidR="00C87871" w:rsidRDefault="00C878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11F" w:rsidRDefault="0034611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Pr="00FA0376" w:rsidRDefault="0034611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77EA9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34611F" w:rsidRPr="00B63E74" w:rsidRDefault="0034611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B63E74">
      <w:rPr>
        <w:sz w:val="18"/>
        <w:szCs w:val="18"/>
      </w:rPr>
      <w:t>предложений на право заключения Договоров на поставку</w:t>
    </w:r>
    <w:r w:rsidRPr="00B63E74">
      <w:rPr>
        <w:bCs w:val="0"/>
        <w:iCs/>
        <w:sz w:val="18"/>
        <w:szCs w:val="18"/>
      </w:rPr>
      <w:t xml:space="preserve"> пускателей, контакторов, тэнов</w:t>
    </w:r>
    <w:r w:rsidRPr="00B63E74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71" w:rsidRDefault="00C87871">
      <w:pPr>
        <w:spacing w:line="240" w:lineRule="auto"/>
      </w:pPr>
      <w:r>
        <w:separator/>
      </w:r>
    </w:p>
  </w:footnote>
  <w:footnote w:type="continuationSeparator" w:id="0">
    <w:p w:rsidR="00C87871" w:rsidRDefault="00C87871">
      <w:pPr>
        <w:spacing w:line="240" w:lineRule="auto"/>
      </w:pPr>
      <w:r>
        <w:continuationSeparator/>
      </w:r>
    </w:p>
  </w:footnote>
  <w:footnote w:id="1">
    <w:p w:rsidR="0034611F" w:rsidRDefault="0034611F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Pr="00930031" w:rsidRDefault="0034611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1F" w:rsidRDefault="003461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EA9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24E4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1ED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4611F"/>
    <w:rsid w:val="00355099"/>
    <w:rsid w:val="0035708A"/>
    <w:rsid w:val="00357BE8"/>
    <w:rsid w:val="0036334A"/>
    <w:rsid w:val="00363775"/>
    <w:rsid w:val="00365234"/>
    <w:rsid w:val="00367E12"/>
    <w:rsid w:val="0037230F"/>
    <w:rsid w:val="00375A91"/>
    <w:rsid w:val="003776BB"/>
    <w:rsid w:val="003803A7"/>
    <w:rsid w:val="003832F6"/>
    <w:rsid w:val="003902C8"/>
    <w:rsid w:val="0039141F"/>
    <w:rsid w:val="00393CFA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87E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16C4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3E74"/>
    <w:rsid w:val="00B71B9D"/>
    <w:rsid w:val="00B73E9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871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8416F-1EBB-48A8-BAC3-187D3BD9A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79</Pages>
  <Words>24081</Words>
  <Characters>137264</Characters>
  <Application>Microsoft Office Word</Application>
  <DocSecurity>0</DocSecurity>
  <Lines>1143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161023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35</cp:revision>
  <cp:lastPrinted>2015-12-29T14:27:00Z</cp:lastPrinted>
  <dcterms:created xsi:type="dcterms:W3CDTF">2016-04-01T06:18:00Z</dcterms:created>
  <dcterms:modified xsi:type="dcterms:W3CDTF">2016-11-03T06:39:00Z</dcterms:modified>
</cp:coreProperties>
</file>